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E58A1" w14:textId="77777777" w:rsidR="008858E3" w:rsidRPr="00A56C3D" w:rsidRDefault="008858E3" w:rsidP="008858E3">
      <w:pPr>
        <w:widowControl w:val="0"/>
        <w:suppressAutoHyphens/>
        <w:autoSpaceDE w:val="0"/>
        <w:spacing w:after="120" w:line="276" w:lineRule="auto"/>
        <w:rPr>
          <w:rFonts w:ascii="Calibri" w:eastAsia="Times New Roman" w:hAnsi="Calibri" w:cs="Calibri"/>
          <w:bCs/>
          <w:lang w:eastAsia="pl-PL"/>
        </w:rPr>
      </w:pPr>
    </w:p>
    <w:p w14:paraId="514ED972" w14:textId="77777777" w:rsidR="008858E3" w:rsidRDefault="008858E3" w:rsidP="008858E3">
      <w:pPr>
        <w:rPr>
          <w:rFonts w:cstheme="minorHAnsi"/>
          <w:color w:val="000000" w:themeColor="text1"/>
        </w:rPr>
      </w:pPr>
    </w:p>
    <w:p w14:paraId="3F6C2C55" w14:textId="115D9E2B" w:rsidR="00A56C3D" w:rsidRPr="00A56C3D" w:rsidRDefault="00A56C3D" w:rsidP="00A56C3D">
      <w:pPr>
        <w:ind w:left="5664" w:firstLine="709"/>
        <w:jc w:val="right"/>
        <w:rPr>
          <w:rFonts w:ascii="Calibri" w:hAnsi="Calibri" w:cs="Calibri"/>
          <w:i/>
        </w:rPr>
      </w:pPr>
      <w:r w:rsidRPr="00A56C3D">
        <w:rPr>
          <w:rFonts w:ascii="Calibri" w:hAnsi="Calibri" w:cs="Calibri"/>
          <w:i/>
        </w:rPr>
        <w:t xml:space="preserve">Załącznik nr </w:t>
      </w:r>
      <w:r w:rsidR="008858E3">
        <w:rPr>
          <w:rFonts w:ascii="Calibri" w:hAnsi="Calibri" w:cs="Calibri"/>
          <w:i/>
        </w:rPr>
        <w:t>5</w:t>
      </w:r>
      <w:r w:rsidRPr="00A56C3D">
        <w:rPr>
          <w:rFonts w:ascii="Calibri" w:hAnsi="Calibri" w:cs="Calibri"/>
          <w:i/>
        </w:rPr>
        <w:t xml:space="preserve"> do ogłoszenia</w:t>
      </w:r>
    </w:p>
    <w:p w14:paraId="39622E33" w14:textId="77777777" w:rsidR="00A56C3D" w:rsidRPr="00A56C3D" w:rsidRDefault="00A56C3D" w:rsidP="00A56C3D">
      <w:pPr>
        <w:jc w:val="right"/>
        <w:rPr>
          <w:rFonts w:ascii="Calibri" w:hAnsi="Calibri" w:cs="Calibri"/>
        </w:rPr>
      </w:pPr>
    </w:p>
    <w:p w14:paraId="06934022" w14:textId="77777777" w:rsidR="00A56C3D" w:rsidRPr="00F410FE" w:rsidRDefault="00A56C3D" w:rsidP="00A56C3D">
      <w:pPr>
        <w:jc w:val="center"/>
        <w:rPr>
          <w:rFonts w:ascii="Calibri" w:hAnsi="Calibri" w:cs="Calibri"/>
          <w:b/>
          <w:sz w:val="28"/>
          <w:szCs w:val="28"/>
        </w:rPr>
      </w:pPr>
      <w:r w:rsidRPr="00F410FE">
        <w:rPr>
          <w:rFonts w:ascii="Calibri" w:hAnsi="Calibri" w:cs="Calibri"/>
          <w:b/>
          <w:sz w:val="28"/>
          <w:szCs w:val="28"/>
        </w:rPr>
        <w:t xml:space="preserve">OŚWIADCZENIE WYKONAWCY </w:t>
      </w:r>
    </w:p>
    <w:p w14:paraId="5A101784" w14:textId="77777777" w:rsidR="00A56C3D" w:rsidRPr="00F410FE" w:rsidRDefault="00A56C3D" w:rsidP="00A56C3D">
      <w:pPr>
        <w:jc w:val="center"/>
        <w:rPr>
          <w:rFonts w:ascii="Calibri" w:hAnsi="Calibri" w:cs="Calibri"/>
          <w:b/>
          <w:sz w:val="24"/>
          <w:szCs w:val="24"/>
        </w:rPr>
      </w:pPr>
      <w:r w:rsidRPr="00F410FE">
        <w:rPr>
          <w:rFonts w:ascii="Calibri" w:hAnsi="Calibri" w:cs="Calibri"/>
          <w:b/>
          <w:sz w:val="24"/>
          <w:szCs w:val="24"/>
        </w:rPr>
        <w:t>o braku powiązań osobowych lub kapitałowych z Zamawiającym</w:t>
      </w:r>
    </w:p>
    <w:p w14:paraId="36630183" w14:textId="77777777" w:rsidR="00A56C3D" w:rsidRPr="00A56C3D" w:rsidRDefault="00A56C3D" w:rsidP="00A56C3D">
      <w:pPr>
        <w:jc w:val="center"/>
        <w:rPr>
          <w:rFonts w:ascii="Calibri" w:hAnsi="Calibri" w:cs="Calibri"/>
          <w:b/>
        </w:rPr>
      </w:pPr>
    </w:p>
    <w:p w14:paraId="0F3DE146" w14:textId="77777777" w:rsidR="00A56C3D" w:rsidRPr="00A56C3D" w:rsidRDefault="00A56C3D" w:rsidP="00A56C3D">
      <w:pPr>
        <w:jc w:val="center"/>
        <w:rPr>
          <w:rFonts w:ascii="Calibri" w:hAnsi="Calibri" w:cs="Calibri"/>
        </w:rPr>
      </w:pPr>
      <w:r w:rsidRPr="00A56C3D">
        <w:rPr>
          <w:rFonts w:ascii="Calibri" w:hAnsi="Calibri" w:cs="Calibri"/>
        </w:rPr>
        <w:t>..........................................................................................................................................................</w:t>
      </w:r>
    </w:p>
    <w:p w14:paraId="53F7F65F" w14:textId="77777777" w:rsidR="00A56C3D" w:rsidRPr="00A56C3D" w:rsidRDefault="00A56C3D" w:rsidP="00A56C3D">
      <w:pPr>
        <w:jc w:val="center"/>
        <w:rPr>
          <w:rFonts w:ascii="Calibri" w:hAnsi="Calibri" w:cs="Calibri"/>
        </w:rPr>
      </w:pPr>
      <w:r w:rsidRPr="00A56C3D">
        <w:rPr>
          <w:rFonts w:ascii="Calibri" w:hAnsi="Calibri" w:cs="Calibri"/>
        </w:rPr>
        <w:t>(Nazwa i adres Wykonawcy)</w:t>
      </w:r>
    </w:p>
    <w:p w14:paraId="6AB38056" w14:textId="77777777" w:rsidR="00A56C3D" w:rsidRPr="00A56C3D" w:rsidRDefault="00A56C3D" w:rsidP="00A56C3D">
      <w:pPr>
        <w:jc w:val="center"/>
        <w:rPr>
          <w:rFonts w:ascii="Calibri" w:hAnsi="Calibri" w:cs="Calibri"/>
        </w:rPr>
      </w:pPr>
    </w:p>
    <w:p w14:paraId="034F5DAE" w14:textId="76FDFF8B" w:rsidR="00A56C3D" w:rsidRPr="00A56C3D" w:rsidRDefault="00A56C3D" w:rsidP="00A56C3D">
      <w:pPr>
        <w:pStyle w:val="Tekstpodstawowy"/>
        <w:jc w:val="center"/>
        <w:rPr>
          <w:rFonts w:ascii="Calibri" w:eastAsia="Times New Roman" w:hAnsi="Calibri"/>
          <w:sz w:val="22"/>
          <w:szCs w:val="22"/>
        </w:rPr>
      </w:pPr>
      <w:r w:rsidRPr="00A56C3D">
        <w:rPr>
          <w:rFonts w:ascii="Calibri" w:eastAsia="Times New Roman" w:hAnsi="Calibri"/>
          <w:sz w:val="22"/>
          <w:szCs w:val="22"/>
        </w:rPr>
        <w:t xml:space="preserve">Oświadcza, że w dniu złożenia oferty na </w:t>
      </w:r>
      <w:r w:rsidR="00CC587A">
        <w:rPr>
          <w:rFonts w:ascii="Calibri" w:eastAsia="Times New Roman" w:hAnsi="Calibri"/>
          <w:sz w:val="22"/>
          <w:szCs w:val="22"/>
        </w:rPr>
        <w:t>Zapytanie ofertowe</w:t>
      </w:r>
      <w:r w:rsidRPr="00A56C3D">
        <w:rPr>
          <w:rFonts w:ascii="Calibri" w:eastAsia="Times New Roman" w:hAnsi="Calibri"/>
          <w:sz w:val="22"/>
          <w:szCs w:val="22"/>
        </w:rPr>
        <w:t xml:space="preserve"> nr </w:t>
      </w:r>
      <w:r w:rsidRPr="00A56C3D">
        <w:rPr>
          <w:rFonts w:ascii="Calibri" w:hAnsi="Calibri"/>
          <w:sz w:val="22"/>
          <w:szCs w:val="22"/>
          <w:lang w:eastAsia="ar-SA"/>
        </w:rPr>
        <w:t>PCPR.IV.0121-3.1.11</w:t>
      </w:r>
      <w:r w:rsidR="00097275">
        <w:rPr>
          <w:rFonts w:ascii="Calibri" w:hAnsi="Calibri"/>
          <w:sz w:val="22"/>
          <w:szCs w:val="22"/>
          <w:lang w:eastAsia="ar-SA"/>
        </w:rPr>
        <w:t>.3</w:t>
      </w:r>
      <w:r w:rsidRPr="00A56C3D">
        <w:rPr>
          <w:rFonts w:ascii="Calibri" w:hAnsi="Calibri"/>
          <w:sz w:val="22"/>
          <w:szCs w:val="22"/>
          <w:lang w:eastAsia="ar-SA"/>
        </w:rPr>
        <w:t>.202</w:t>
      </w:r>
      <w:r w:rsidRPr="008858E3">
        <w:rPr>
          <w:rFonts w:ascii="Calibri" w:hAnsi="Calibri"/>
          <w:sz w:val="22"/>
          <w:szCs w:val="22"/>
          <w:lang w:eastAsia="ar-SA"/>
        </w:rPr>
        <w:t>1</w:t>
      </w:r>
      <w:r w:rsidRPr="00A56C3D">
        <w:rPr>
          <w:rFonts w:ascii="Calibri" w:hAnsi="Calibri"/>
          <w:sz w:val="22"/>
          <w:szCs w:val="22"/>
          <w:lang w:eastAsia="ar-SA"/>
        </w:rPr>
        <w:t xml:space="preserve"> </w:t>
      </w:r>
      <w:r w:rsidR="00CC587A">
        <w:rPr>
          <w:rFonts w:ascii="Calibri" w:hAnsi="Calibri"/>
          <w:sz w:val="22"/>
          <w:szCs w:val="22"/>
          <w:lang w:eastAsia="ar-SA"/>
        </w:rPr>
        <w:t>na realizację usługi:</w:t>
      </w:r>
      <w:r w:rsidR="008858E3">
        <w:rPr>
          <w:rFonts w:ascii="Calibri" w:hAnsi="Calibri"/>
          <w:sz w:val="22"/>
          <w:szCs w:val="22"/>
          <w:lang w:eastAsia="ar-SA"/>
        </w:rPr>
        <w:t xml:space="preserve"> </w:t>
      </w:r>
      <w:r w:rsidRPr="008858E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Warsztaty pn. 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„</w:t>
      </w:r>
      <w:r w:rsidRPr="008858E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E-obywatel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”</w:t>
      </w:r>
      <w:r w:rsidRPr="008858E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w zakresie przeciwdziałania wykluczeniu cyfro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wemu osób z niepełnosprawnością,</w:t>
      </w:r>
      <w:r w:rsidRPr="008858E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Pr="00A56C3D">
        <w:rPr>
          <w:rFonts w:ascii="Calibri" w:eastAsia="Times New Roman" w:hAnsi="Calibri"/>
          <w:sz w:val="22"/>
          <w:szCs w:val="22"/>
        </w:rPr>
        <w:t xml:space="preserve">w ramach projektu „Aktywna Integracja w Powiecie Nowosolskim – edycja II” nie jestem powiązany osobowo lub kapitałowo z Powiatowym Centrum Pomocy Rodzinie w Nowej Soli. </w:t>
      </w:r>
    </w:p>
    <w:p w14:paraId="16C9880C" w14:textId="77777777" w:rsidR="00A56C3D" w:rsidRPr="00A56C3D" w:rsidRDefault="00A56C3D" w:rsidP="00A56C3D">
      <w:pPr>
        <w:jc w:val="both"/>
        <w:rPr>
          <w:rFonts w:ascii="Calibri" w:hAnsi="Calibri" w:cs="Calibri"/>
        </w:rPr>
      </w:pPr>
    </w:p>
    <w:p w14:paraId="4C74F1CD" w14:textId="77777777" w:rsidR="00A56C3D" w:rsidRPr="00A56C3D" w:rsidRDefault="00A56C3D" w:rsidP="00A56C3D">
      <w:pPr>
        <w:jc w:val="both"/>
        <w:rPr>
          <w:rFonts w:ascii="Calibri" w:hAnsi="Calibri" w:cs="Calibri"/>
        </w:rPr>
      </w:pPr>
      <w:r w:rsidRPr="00A56C3D">
        <w:rPr>
          <w:rFonts w:ascii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oferentem, polegające w szczególności na:</w:t>
      </w:r>
    </w:p>
    <w:p w14:paraId="3D6D3438" w14:textId="77777777" w:rsidR="00A56C3D" w:rsidRPr="00A56C3D" w:rsidRDefault="00A56C3D" w:rsidP="00C051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A56C3D">
        <w:rPr>
          <w:rFonts w:eastAsia="Times New Roman" w:cs="Calibri"/>
          <w:lang w:eastAsia="pl-PL"/>
        </w:rPr>
        <w:t>uczestniczeniu w spółce jako wspólnik spółki cywilnej lub spółki osobowej,</w:t>
      </w:r>
    </w:p>
    <w:p w14:paraId="21790DA8" w14:textId="77777777" w:rsidR="00A56C3D" w:rsidRPr="00A56C3D" w:rsidRDefault="00A56C3D" w:rsidP="00C051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A56C3D">
        <w:rPr>
          <w:rFonts w:eastAsia="Times New Roman" w:cs="Calibri"/>
          <w:lang w:eastAsia="pl-PL"/>
        </w:rPr>
        <w:t>posiadaniu co najmniej 10 % udziałów lub akcji,</w:t>
      </w:r>
    </w:p>
    <w:p w14:paraId="3C0D9A2F" w14:textId="77777777" w:rsidR="00A56C3D" w:rsidRPr="00A56C3D" w:rsidRDefault="00A56C3D" w:rsidP="00C051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A56C3D">
        <w:rPr>
          <w:rFonts w:eastAsia="Times New Roman" w:cs="Calibri"/>
          <w:lang w:eastAsia="pl-PL"/>
        </w:rPr>
        <w:t>pełnieniu funkcji członka organu nadzorczego lub zarządzającego, prokurenta, pełnomocnika,</w:t>
      </w:r>
    </w:p>
    <w:p w14:paraId="70E0C0BB" w14:textId="77777777" w:rsidR="00A56C3D" w:rsidRPr="00A56C3D" w:rsidRDefault="00A56C3D" w:rsidP="00C05119">
      <w:pPr>
        <w:numPr>
          <w:ilvl w:val="0"/>
          <w:numId w:val="20"/>
        </w:num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  <w:r w:rsidRPr="00A56C3D">
        <w:rPr>
          <w:rFonts w:eastAsia="Times New Roman" w:cs="Calibri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794EC6F5" w14:textId="77777777" w:rsidR="00A56C3D" w:rsidRPr="00A56C3D" w:rsidRDefault="00A56C3D" w:rsidP="00A56C3D">
      <w:pPr>
        <w:ind w:left="567"/>
        <w:jc w:val="both"/>
        <w:rPr>
          <w:rFonts w:ascii="Calibri" w:hAnsi="Calibri" w:cs="Calibri"/>
        </w:rPr>
      </w:pPr>
    </w:p>
    <w:p w14:paraId="5E339D1D" w14:textId="77777777" w:rsidR="00A56C3D" w:rsidRPr="00A56C3D" w:rsidRDefault="00A56C3D" w:rsidP="00A56C3D">
      <w:pPr>
        <w:ind w:left="567"/>
        <w:jc w:val="both"/>
        <w:rPr>
          <w:rFonts w:ascii="Calibri" w:hAnsi="Calibri" w:cs="Calibri"/>
        </w:rPr>
      </w:pPr>
    </w:p>
    <w:p w14:paraId="3332982B" w14:textId="77777777" w:rsidR="00A56C3D" w:rsidRPr="00A56C3D" w:rsidRDefault="00A56C3D" w:rsidP="00A56C3D">
      <w:pPr>
        <w:jc w:val="both"/>
        <w:rPr>
          <w:rFonts w:ascii="Calibri" w:hAnsi="Calibri" w:cs="Calibri"/>
        </w:rPr>
      </w:pPr>
    </w:p>
    <w:p w14:paraId="1B2CE179" w14:textId="77777777" w:rsidR="00152B0C" w:rsidRPr="00A56C3D" w:rsidRDefault="00152B0C" w:rsidP="00152B0C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>…………………………....., data ………………..</w:t>
      </w:r>
    </w:p>
    <w:p w14:paraId="23D2AA90" w14:textId="77777777" w:rsidR="00152B0C" w:rsidRPr="00A56C3D" w:rsidRDefault="00152B0C" w:rsidP="00152B0C">
      <w:pPr>
        <w:suppressAutoHyphens/>
        <w:spacing w:after="0" w:line="240" w:lineRule="auto"/>
        <w:ind w:left="5760" w:hanging="5760"/>
        <w:rPr>
          <w:kern w:val="1"/>
          <w:szCs w:val="24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 xml:space="preserve">                                                                                                               </w:t>
      </w:r>
      <w:r w:rsidRPr="00A56C3D">
        <w:rPr>
          <w:kern w:val="1"/>
          <w:szCs w:val="24"/>
          <w:lang w:eastAsia="ar-SA"/>
        </w:rPr>
        <w:t xml:space="preserve">                     ___________________________</w:t>
      </w:r>
    </w:p>
    <w:p w14:paraId="63E6145A" w14:textId="77777777" w:rsidR="00152B0C" w:rsidRPr="00A56C3D" w:rsidRDefault="00152B0C" w:rsidP="00152B0C">
      <w:pPr>
        <w:tabs>
          <w:tab w:val="left" w:pos="5954"/>
        </w:tabs>
        <w:suppressAutoHyphens/>
        <w:spacing w:after="0" w:line="240" w:lineRule="auto"/>
        <w:ind w:left="5245" w:firstLine="142"/>
        <w:jc w:val="center"/>
        <w:rPr>
          <w:kern w:val="1"/>
          <w:sz w:val="18"/>
          <w:szCs w:val="18"/>
          <w:lang w:eastAsia="ar-SA"/>
        </w:rPr>
      </w:pPr>
      <w:r w:rsidRPr="00A56C3D">
        <w:rPr>
          <w:kern w:val="1"/>
          <w:sz w:val="18"/>
          <w:szCs w:val="18"/>
          <w:lang w:eastAsia="ar-SA"/>
        </w:rPr>
        <w:t xml:space="preserve">Pieczątka i czytelny podpis Wykonawcy lub      </w:t>
      </w:r>
    </w:p>
    <w:p w14:paraId="0CA7A9D3" w14:textId="77777777" w:rsidR="00152B0C" w:rsidRPr="00A56C3D" w:rsidRDefault="00152B0C" w:rsidP="00152B0C">
      <w:pPr>
        <w:tabs>
          <w:tab w:val="left" w:pos="5954"/>
        </w:tabs>
        <w:suppressAutoHyphens/>
        <w:spacing w:after="0" w:line="240" w:lineRule="auto"/>
        <w:rPr>
          <w:kern w:val="1"/>
          <w:sz w:val="18"/>
          <w:szCs w:val="18"/>
          <w:lang w:eastAsia="ar-SA"/>
        </w:rPr>
      </w:pPr>
      <w:r>
        <w:rPr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</w:t>
      </w:r>
      <w:r w:rsidRPr="00A56C3D">
        <w:rPr>
          <w:kern w:val="1"/>
          <w:sz w:val="18"/>
          <w:szCs w:val="18"/>
          <w:lang w:eastAsia="ar-SA"/>
        </w:rPr>
        <w:t>osoby/osób uprawnionych do reprezentowania Wykonawcy*</w:t>
      </w:r>
    </w:p>
    <w:p w14:paraId="172AB110" w14:textId="77777777" w:rsidR="00152B0C" w:rsidRPr="00A56C3D" w:rsidRDefault="00152B0C" w:rsidP="00152B0C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5BD76922" w14:textId="77777777" w:rsidR="00152B0C" w:rsidRDefault="00152B0C" w:rsidP="00152B0C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  <w:r w:rsidRPr="00A56C3D">
        <w:rPr>
          <w:b/>
          <w:kern w:val="1"/>
          <w:sz w:val="20"/>
          <w:lang w:eastAsia="ar-SA"/>
        </w:rPr>
        <w:t>(*UWAGA: podpis nieczytelny jest dopuszczalny wyłącznie z pieczątką imienną osoby składającej podpis.)</w:t>
      </w:r>
    </w:p>
    <w:p w14:paraId="3BBBFD21" w14:textId="77777777" w:rsidR="00A56C3D" w:rsidRDefault="00A56C3D" w:rsidP="00A56C3D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5CADBD99" w14:textId="77777777" w:rsidR="005F7105" w:rsidRDefault="005F7105" w:rsidP="00A56C3D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3B280CBE" w14:textId="77777777" w:rsidR="005F7105" w:rsidRPr="00A56C3D" w:rsidRDefault="005F7105" w:rsidP="00A56C3D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sectPr w:rsidR="005F7105" w:rsidRPr="00A56C3D" w:rsidSect="000F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3" w:right="707" w:bottom="567" w:left="1134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5CFB0" w14:textId="77777777" w:rsidR="004D185A" w:rsidRDefault="004D185A" w:rsidP="00616824">
      <w:pPr>
        <w:spacing w:after="0" w:line="240" w:lineRule="auto"/>
      </w:pPr>
      <w:r>
        <w:separator/>
      </w:r>
    </w:p>
  </w:endnote>
  <w:endnote w:type="continuationSeparator" w:id="0">
    <w:p w14:paraId="3697EB84" w14:textId="77777777" w:rsidR="004D185A" w:rsidRDefault="004D185A" w:rsidP="0061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ArialNarrow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1854D" w14:textId="77777777" w:rsidR="000C7BB2" w:rsidRDefault="000C7B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89CF" w14:textId="77777777" w:rsidR="005F7105" w:rsidRPr="000C7BB2" w:rsidRDefault="005F7105" w:rsidP="000C7BB2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43A5C" w14:textId="77777777" w:rsidR="000C7BB2" w:rsidRDefault="000C7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F3A60" w14:textId="77777777" w:rsidR="004D185A" w:rsidRDefault="004D185A" w:rsidP="00616824">
      <w:pPr>
        <w:spacing w:after="0" w:line="240" w:lineRule="auto"/>
      </w:pPr>
      <w:r>
        <w:separator/>
      </w:r>
    </w:p>
  </w:footnote>
  <w:footnote w:type="continuationSeparator" w:id="0">
    <w:p w14:paraId="6336D17E" w14:textId="77777777" w:rsidR="004D185A" w:rsidRDefault="004D185A" w:rsidP="0061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D3CD8" w14:textId="77777777" w:rsidR="000C7BB2" w:rsidRDefault="000C7B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59D" w14:textId="77777777" w:rsidR="005F7105" w:rsidRPr="00F31365" w:rsidRDefault="005F7105" w:rsidP="000F0121">
    <w:pPr>
      <w:spacing w:after="0"/>
      <w:jc w:val="center"/>
    </w:pPr>
    <w:r w:rsidRPr="00E360BA">
      <w:rPr>
        <w:rFonts w:eastAsia="Times New Roman"/>
        <w:szCs w:val="20"/>
        <w:lang w:eastAsia="pl-PL"/>
      </w:rPr>
      <w:object w:dxaOrig="31335" w:dyaOrig="2160" w14:anchorId="16BA49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0.25pt" o:ole="">
          <v:imagedata r:id="rId1" o:title=""/>
        </v:shape>
        <o:OLEObject Type="Embed" ProgID="Unknown" ShapeID="_x0000_i1025" DrawAspect="Content" ObjectID="_1693394346" r:id="rId2"/>
      </w:object>
    </w:r>
  </w:p>
  <w:p w14:paraId="517DA366" w14:textId="0C0435A3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 w:rsidRPr="009E05E1">
      <w:rPr>
        <w:rFonts w:ascii="Cambria" w:eastAsia="Times New Roman" w:hAnsi="Cambria" w:cs="Times New Roman"/>
        <w:sz w:val="16"/>
        <w:szCs w:val="16"/>
        <w:lang w:eastAsia="pl-PL"/>
      </w:rPr>
      <w:t>POSTĘPOWANIE O UDZIELENIE ZAMO</w:t>
    </w:r>
    <w:r>
      <w:rPr>
        <w:rFonts w:ascii="Cambria" w:eastAsia="Times New Roman" w:hAnsi="Cambria" w:cs="Times New Roman"/>
        <w:sz w:val="16"/>
        <w:szCs w:val="16"/>
        <w:lang w:eastAsia="pl-PL"/>
      </w:rPr>
      <w:t xml:space="preserve">WIENIA NR </w:t>
    </w:r>
    <w:r>
      <w:rPr>
        <w:rFonts w:ascii="Cambria" w:hAnsi="Cambria"/>
        <w:sz w:val="16"/>
        <w:szCs w:val="16"/>
      </w:rPr>
      <w:t>PCPR.IV.</w:t>
    </w:r>
    <w:r w:rsidRPr="00AF692B">
      <w:rPr>
        <w:rFonts w:ascii="Cambria" w:hAnsi="Cambria"/>
        <w:sz w:val="16"/>
        <w:szCs w:val="16"/>
      </w:rPr>
      <w:t>0121-3</w:t>
    </w:r>
    <w:r>
      <w:rPr>
        <w:rFonts w:ascii="Cambria" w:hAnsi="Cambria"/>
        <w:sz w:val="16"/>
        <w:szCs w:val="16"/>
      </w:rPr>
      <w:t>.1.11.3.2021</w:t>
    </w:r>
  </w:p>
  <w:p w14:paraId="5BF266A1" w14:textId="0FF00B27" w:rsidR="005F7105" w:rsidRDefault="005F7105" w:rsidP="0067515B">
    <w:pPr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Warsztaty pn. „E-obywatel” w zakresie przeciwdziałania wykluczeniu cyfrowemu osób z niepełnosprawnością</w:t>
    </w:r>
  </w:p>
  <w:p w14:paraId="39188417" w14:textId="5CF7B971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 ramach projektu „Aktywna Integracja w Powiecie Nowosolskim- edycja II”</w:t>
    </w:r>
  </w:p>
  <w:p w14:paraId="7C90279D" w14:textId="77777777" w:rsidR="005F7105" w:rsidRPr="009A5CE5" w:rsidRDefault="005F7105" w:rsidP="002F2548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2BA83" w14:textId="77777777" w:rsidR="000C7BB2" w:rsidRDefault="000C7B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EE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singleLevel"/>
    <w:tmpl w:val="C6F41E12"/>
    <w:name w:val="WW8Num14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Calibri" w:eastAsia="Calibri" w:hAnsi="Calibri" w:cs="Calibri"/>
        <w:b/>
        <w:i w:val="0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1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A50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3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4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8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9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0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017E78A8"/>
    <w:multiLevelType w:val="hybridMultilevel"/>
    <w:tmpl w:val="AB403E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2A0DA84"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2DB37DF"/>
    <w:multiLevelType w:val="hybridMultilevel"/>
    <w:tmpl w:val="35B845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8115E8"/>
    <w:multiLevelType w:val="hybridMultilevel"/>
    <w:tmpl w:val="1F8CB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8803A6"/>
    <w:multiLevelType w:val="hybridMultilevel"/>
    <w:tmpl w:val="3178265E"/>
    <w:lvl w:ilvl="0" w:tplc="6AA80F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CC2CCC"/>
    <w:multiLevelType w:val="hybridMultilevel"/>
    <w:tmpl w:val="82D0E02E"/>
    <w:lvl w:ilvl="0" w:tplc="F8EE8B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127546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ACD170D"/>
    <w:multiLevelType w:val="hybridMultilevel"/>
    <w:tmpl w:val="07583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7F2669"/>
    <w:multiLevelType w:val="hybridMultilevel"/>
    <w:tmpl w:val="63BA7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FA278B5"/>
    <w:multiLevelType w:val="hybridMultilevel"/>
    <w:tmpl w:val="0416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806BB"/>
    <w:multiLevelType w:val="hybridMultilevel"/>
    <w:tmpl w:val="B8948FA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4983CB4"/>
    <w:multiLevelType w:val="hybridMultilevel"/>
    <w:tmpl w:val="F080FB6E"/>
    <w:lvl w:ilvl="0" w:tplc="693C8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AA2692"/>
    <w:multiLevelType w:val="hybridMultilevel"/>
    <w:tmpl w:val="F7D2E124"/>
    <w:lvl w:ilvl="0" w:tplc="D58613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8008A"/>
    <w:multiLevelType w:val="hybridMultilevel"/>
    <w:tmpl w:val="BD2E1E92"/>
    <w:lvl w:ilvl="0" w:tplc="52FAA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D364E"/>
    <w:multiLevelType w:val="hybridMultilevel"/>
    <w:tmpl w:val="E75A1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1A252F0B"/>
    <w:multiLevelType w:val="hybridMultilevel"/>
    <w:tmpl w:val="4EAC7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96D52"/>
    <w:multiLevelType w:val="hybridMultilevel"/>
    <w:tmpl w:val="E5A4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C41A79"/>
    <w:multiLevelType w:val="hybridMultilevel"/>
    <w:tmpl w:val="853857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1F286EEE"/>
    <w:multiLevelType w:val="hybridMultilevel"/>
    <w:tmpl w:val="C01C8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2262C8"/>
    <w:multiLevelType w:val="hybridMultilevel"/>
    <w:tmpl w:val="B01808CC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374FD4"/>
    <w:multiLevelType w:val="hybridMultilevel"/>
    <w:tmpl w:val="A112DD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7342A"/>
    <w:multiLevelType w:val="hybridMultilevel"/>
    <w:tmpl w:val="E962FD8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30B1253A"/>
    <w:multiLevelType w:val="hybridMultilevel"/>
    <w:tmpl w:val="B57A98E0"/>
    <w:lvl w:ilvl="0" w:tplc="4DB23E10">
      <w:numFmt w:val="bullet"/>
      <w:lvlText w:val="•"/>
      <w:lvlJc w:val="left"/>
      <w:pPr>
        <w:ind w:left="141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34920371"/>
    <w:multiLevelType w:val="hybridMultilevel"/>
    <w:tmpl w:val="39C6F29A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0970F43"/>
    <w:multiLevelType w:val="hybridMultilevel"/>
    <w:tmpl w:val="776CEA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313CCF"/>
    <w:multiLevelType w:val="hybridMultilevel"/>
    <w:tmpl w:val="4442F2CE"/>
    <w:lvl w:ilvl="0" w:tplc="4DB23E10">
      <w:numFmt w:val="bullet"/>
      <w:lvlText w:val="•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50BC70AB"/>
    <w:multiLevelType w:val="hybridMultilevel"/>
    <w:tmpl w:val="C3FA0200"/>
    <w:lvl w:ilvl="0" w:tplc="2E165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C5658C"/>
    <w:multiLevelType w:val="hybridMultilevel"/>
    <w:tmpl w:val="F7AC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06E6E"/>
    <w:multiLevelType w:val="hybridMultilevel"/>
    <w:tmpl w:val="64A0C6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943280"/>
    <w:multiLevelType w:val="hybridMultilevel"/>
    <w:tmpl w:val="1CC4D1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66F22FF3"/>
    <w:multiLevelType w:val="hybridMultilevel"/>
    <w:tmpl w:val="43D4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ED48B5"/>
    <w:multiLevelType w:val="hybridMultilevel"/>
    <w:tmpl w:val="367466E8"/>
    <w:lvl w:ilvl="0" w:tplc="4DB23E10">
      <w:numFmt w:val="bullet"/>
      <w:lvlText w:val="•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6A9C1E96"/>
    <w:multiLevelType w:val="hybridMultilevel"/>
    <w:tmpl w:val="2294F464"/>
    <w:lvl w:ilvl="0" w:tplc="7E086D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D63DC7"/>
    <w:multiLevelType w:val="hybridMultilevel"/>
    <w:tmpl w:val="5D82D466"/>
    <w:lvl w:ilvl="0" w:tplc="4DB23E10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8" w15:restartNumberingAfterBreak="0">
    <w:nsid w:val="75A20930"/>
    <w:multiLevelType w:val="hybridMultilevel"/>
    <w:tmpl w:val="581E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24283"/>
    <w:multiLevelType w:val="hybridMultilevel"/>
    <w:tmpl w:val="F8568FDC"/>
    <w:lvl w:ilvl="0" w:tplc="C9F2BFA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2"/>
  </w:num>
  <w:num w:numId="4">
    <w:abstractNumId w:val="6"/>
  </w:num>
  <w:num w:numId="5">
    <w:abstractNumId w:val="44"/>
  </w:num>
  <w:num w:numId="6">
    <w:abstractNumId w:val="50"/>
  </w:num>
  <w:num w:numId="7">
    <w:abstractNumId w:val="30"/>
  </w:num>
  <w:num w:numId="8">
    <w:abstractNumId w:val="59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54"/>
  </w:num>
  <w:num w:numId="12">
    <w:abstractNumId w:val="35"/>
  </w:num>
  <w:num w:numId="13">
    <w:abstractNumId w:val="52"/>
  </w:num>
  <w:num w:numId="14">
    <w:abstractNumId w:val="27"/>
  </w:num>
  <w:num w:numId="15">
    <w:abstractNumId w:val="22"/>
  </w:num>
  <w:num w:numId="16">
    <w:abstractNumId w:val="21"/>
  </w:num>
  <w:num w:numId="17">
    <w:abstractNumId w:val="36"/>
  </w:num>
  <w:num w:numId="18">
    <w:abstractNumId w:val="25"/>
  </w:num>
  <w:num w:numId="19">
    <w:abstractNumId w:val="31"/>
  </w:num>
  <w:num w:numId="20">
    <w:abstractNumId w:val="58"/>
  </w:num>
  <w:num w:numId="21">
    <w:abstractNumId w:val="28"/>
  </w:num>
  <w:num w:numId="22">
    <w:abstractNumId w:val="51"/>
  </w:num>
  <w:num w:numId="23">
    <w:abstractNumId w:val="39"/>
  </w:num>
  <w:num w:numId="24">
    <w:abstractNumId w:val="46"/>
  </w:num>
  <w:num w:numId="25">
    <w:abstractNumId w:val="42"/>
  </w:num>
  <w:num w:numId="26">
    <w:abstractNumId w:val="53"/>
  </w:num>
  <w:num w:numId="27">
    <w:abstractNumId w:val="29"/>
  </w:num>
  <w:num w:numId="28">
    <w:abstractNumId w:val="57"/>
  </w:num>
  <w:num w:numId="29">
    <w:abstractNumId w:val="49"/>
  </w:num>
  <w:num w:numId="30">
    <w:abstractNumId w:val="43"/>
  </w:num>
  <w:num w:numId="31">
    <w:abstractNumId w:val="55"/>
  </w:num>
  <w:num w:numId="32">
    <w:abstractNumId w:val="33"/>
  </w:num>
  <w:num w:numId="33">
    <w:abstractNumId w:val="26"/>
  </w:num>
  <w:num w:numId="34">
    <w:abstractNumId w:val="34"/>
  </w:num>
  <w:num w:numId="35">
    <w:abstractNumId w:val="23"/>
  </w:num>
  <w:num w:numId="36">
    <w:abstractNumId w:val="37"/>
  </w:num>
  <w:num w:numId="37">
    <w:abstractNumId w:val="32"/>
  </w:num>
  <w:num w:numId="38">
    <w:abstractNumId w:val="56"/>
  </w:num>
  <w:num w:numId="39">
    <w:abstractNumId w:val="49"/>
  </w:num>
  <w:num w:numId="40">
    <w:abstractNumId w:val="53"/>
  </w:num>
  <w:num w:numId="41">
    <w:abstractNumId w:val="55"/>
  </w:num>
  <w:num w:numId="42">
    <w:abstractNumId w:val="43"/>
  </w:num>
  <w:num w:numId="43">
    <w:abstractNumId w:val="33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E3"/>
    <w:rsid w:val="00005910"/>
    <w:rsid w:val="00011310"/>
    <w:rsid w:val="00012B88"/>
    <w:rsid w:val="00014536"/>
    <w:rsid w:val="000202CE"/>
    <w:rsid w:val="00020DCF"/>
    <w:rsid w:val="000220F6"/>
    <w:rsid w:val="0002494B"/>
    <w:rsid w:val="00031C03"/>
    <w:rsid w:val="00031FE3"/>
    <w:rsid w:val="0004301F"/>
    <w:rsid w:val="0004307C"/>
    <w:rsid w:val="000450B8"/>
    <w:rsid w:val="000539C9"/>
    <w:rsid w:val="0005766C"/>
    <w:rsid w:val="00061007"/>
    <w:rsid w:val="00063F52"/>
    <w:rsid w:val="00070FF5"/>
    <w:rsid w:val="000808E9"/>
    <w:rsid w:val="00083036"/>
    <w:rsid w:val="00083247"/>
    <w:rsid w:val="000844EA"/>
    <w:rsid w:val="00084D48"/>
    <w:rsid w:val="000873F8"/>
    <w:rsid w:val="00087499"/>
    <w:rsid w:val="0009181A"/>
    <w:rsid w:val="00093645"/>
    <w:rsid w:val="000939CB"/>
    <w:rsid w:val="00095D84"/>
    <w:rsid w:val="0009715F"/>
    <w:rsid w:val="00097275"/>
    <w:rsid w:val="000A04A5"/>
    <w:rsid w:val="000A4530"/>
    <w:rsid w:val="000A66D4"/>
    <w:rsid w:val="000B2CA2"/>
    <w:rsid w:val="000B385C"/>
    <w:rsid w:val="000C0363"/>
    <w:rsid w:val="000C3A51"/>
    <w:rsid w:val="000C55F7"/>
    <w:rsid w:val="000C5F8D"/>
    <w:rsid w:val="000C6D89"/>
    <w:rsid w:val="000C78D2"/>
    <w:rsid w:val="000C7BB2"/>
    <w:rsid w:val="000D4DDC"/>
    <w:rsid w:val="000E2268"/>
    <w:rsid w:val="000E4692"/>
    <w:rsid w:val="000F0121"/>
    <w:rsid w:val="000F25FC"/>
    <w:rsid w:val="000F46E3"/>
    <w:rsid w:val="00101D21"/>
    <w:rsid w:val="0010518D"/>
    <w:rsid w:val="00107F98"/>
    <w:rsid w:val="00117CBA"/>
    <w:rsid w:val="00130256"/>
    <w:rsid w:val="001311E2"/>
    <w:rsid w:val="001338E5"/>
    <w:rsid w:val="001339BD"/>
    <w:rsid w:val="00133D6E"/>
    <w:rsid w:val="00136CD6"/>
    <w:rsid w:val="00141C04"/>
    <w:rsid w:val="0014424B"/>
    <w:rsid w:val="00152B0C"/>
    <w:rsid w:val="0015319F"/>
    <w:rsid w:val="00154C02"/>
    <w:rsid w:val="00156F93"/>
    <w:rsid w:val="00157EBF"/>
    <w:rsid w:val="0016338A"/>
    <w:rsid w:val="0016439D"/>
    <w:rsid w:val="001654B1"/>
    <w:rsid w:val="00170A95"/>
    <w:rsid w:val="00171329"/>
    <w:rsid w:val="001726BA"/>
    <w:rsid w:val="00173FF1"/>
    <w:rsid w:val="0017611F"/>
    <w:rsid w:val="00177813"/>
    <w:rsid w:val="00180131"/>
    <w:rsid w:val="00182058"/>
    <w:rsid w:val="00186B7A"/>
    <w:rsid w:val="00186BE6"/>
    <w:rsid w:val="0019097D"/>
    <w:rsid w:val="00196530"/>
    <w:rsid w:val="00196557"/>
    <w:rsid w:val="0019779A"/>
    <w:rsid w:val="001B083E"/>
    <w:rsid w:val="001B1010"/>
    <w:rsid w:val="001C05F5"/>
    <w:rsid w:val="001C3ECB"/>
    <w:rsid w:val="001C435D"/>
    <w:rsid w:val="001C553A"/>
    <w:rsid w:val="001D5DA9"/>
    <w:rsid w:val="001E46BA"/>
    <w:rsid w:val="001E47FC"/>
    <w:rsid w:val="001F0BD8"/>
    <w:rsid w:val="001F2DAD"/>
    <w:rsid w:val="001F3046"/>
    <w:rsid w:val="001F4035"/>
    <w:rsid w:val="001F6CBD"/>
    <w:rsid w:val="00203B35"/>
    <w:rsid w:val="00207A34"/>
    <w:rsid w:val="00211E0A"/>
    <w:rsid w:val="00211FF0"/>
    <w:rsid w:val="00215097"/>
    <w:rsid w:val="0022083D"/>
    <w:rsid w:val="00223900"/>
    <w:rsid w:val="002251B0"/>
    <w:rsid w:val="00226C3B"/>
    <w:rsid w:val="002324C8"/>
    <w:rsid w:val="00234842"/>
    <w:rsid w:val="002349FA"/>
    <w:rsid w:val="0023648D"/>
    <w:rsid w:val="00236DA9"/>
    <w:rsid w:val="00237E03"/>
    <w:rsid w:val="002436CF"/>
    <w:rsid w:val="00245A9D"/>
    <w:rsid w:val="0024759F"/>
    <w:rsid w:val="002516A2"/>
    <w:rsid w:val="00251F12"/>
    <w:rsid w:val="002529D5"/>
    <w:rsid w:val="00254947"/>
    <w:rsid w:val="00254B38"/>
    <w:rsid w:val="002568DF"/>
    <w:rsid w:val="00260802"/>
    <w:rsid w:val="00261824"/>
    <w:rsid w:val="00263F38"/>
    <w:rsid w:val="00265C9F"/>
    <w:rsid w:val="00266176"/>
    <w:rsid w:val="00266D29"/>
    <w:rsid w:val="00267FDA"/>
    <w:rsid w:val="00271A2E"/>
    <w:rsid w:val="00275232"/>
    <w:rsid w:val="002766C1"/>
    <w:rsid w:val="00281E19"/>
    <w:rsid w:val="00282EFD"/>
    <w:rsid w:val="00283C7D"/>
    <w:rsid w:val="00290479"/>
    <w:rsid w:val="002919CB"/>
    <w:rsid w:val="002943A4"/>
    <w:rsid w:val="00295856"/>
    <w:rsid w:val="002A0DA7"/>
    <w:rsid w:val="002A14FA"/>
    <w:rsid w:val="002A230D"/>
    <w:rsid w:val="002A3618"/>
    <w:rsid w:val="002A50A3"/>
    <w:rsid w:val="002A5841"/>
    <w:rsid w:val="002A78BE"/>
    <w:rsid w:val="002B02D1"/>
    <w:rsid w:val="002B2C0B"/>
    <w:rsid w:val="002B3792"/>
    <w:rsid w:val="002B497C"/>
    <w:rsid w:val="002B4B4A"/>
    <w:rsid w:val="002B50A9"/>
    <w:rsid w:val="002C0399"/>
    <w:rsid w:val="002C08C4"/>
    <w:rsid w:val="002C0E03"/>
    <w:rsid w:val="002C31CF"/>
    <w:rsid w:val="002C53DC"/>
    <w:rsid w:val="002C6B8D"/>
    <w:rsid w:val="002D0B76"/>
    <w:rsid w:val="002D15FF"/>
    <w:rsid w:val="002D3485"/>
    <w:rsid w:val="002D5A55"/>
    <w:rsid w:val="002D638A"/>
    <w:rsid w:val="002E00B0"/>
    <w:rsid w:val="002E3F39"/>
    <w:rsid w:val="002E4758"/>
    <w:rsid w:val="002F2548"/>
    <w:rsid w:val="002F42F2"/>
    <w:rsid w:val="002F4CBC"/>
    <w:rsid w:val="00301BB2"/>
    <w:rsid w:val="00302221"/>
    <w:rsid w:val="00306255"/>
    <w:rsid w:val="00306DCA"/>
    <w:rsid w:val="00311581"/>
    <w:rsid w:val="00312DD1"/>
    <w:rsid w:val="00313B6A"/>
    <w:rsid w:val="00315270"/>
    <w:rsid w:val="0031737E"/>
    <w:rsid w:val="00317B1F"/>
    <w:rsid w:val="003243FD"/>
    <w:rsid w:val="003261E1"/>
    <w:rsid w:val="00326E64"/>
    <w:rsid w:val="00327B4E"/>
    <w:rsid w:val="0033319D"/>
    <w:rsid w:val="00333B53"/>
    <w:rsid w:val="00340BF7"/>
    <w:rsid w:val="00342AA3"/>
    <w:rsid w:val="003438DF"/>
    <w:rsid w:val="00345BAE"/>
    <w:rsid w:val="00346A9A"/>
    <w:rsid w:val="003524B2"/>
    <w:rsid w:val="00352E87"/>
    <w:rsid w:val="00357C1A"/>
    <w:rsid w:val="00357D72"/>
    <w:rsid w:val="003618D2"/>
    <w:rsid w:val="00361D5D"/>
    <w:rsid w:val="003628CD"/>
    <w:rsid w:val="003647F5"/>
    <w:rsid w:val="00364F45"/>
    <w:rsid w:val="00376872"/>
    <w:rsid w:val="00377107"/>
    <w:rsid w:val="00382F43"/>
    <w:rsid w:val="003834EA"/>
    <w:rsid w:val="00384DA4"/>
    <w:rsid w:val="00385DE7"/>
    <w:rsid w:val="00386111"/>
    <w:rsid w:val="00386F6F"/>
    <w:rsid w:val="00390291"/>
    <w:rsid w:val="003906AC"/>
    <w:rsid w:val="00391A5D"/>
    <w:rsid w:val="00393FB1"/>
    <w:rsid w:val="003947C7"/>
    <w:rsid w:val="00395201"/>
    <w:rsid w:val="003A5225"/>
    <w:rsid w:val="003A530D"/>
    <w:rsid w:val="003A72FF"/>
    <w:rsid w:val="003B173F"/>
    <w:rsid w:val="003B1E97"/>
    <w:rsid w:val="003B430F"/>
    <w:rsid w:val="003B5390"/>
    <w:rsid w:val="003B7186"/>
    <w:rsid w:val="003B7DEE"/>
    <w:rsid w:val="003C2845"/>
    <w:rsid w:val="003C2C5C"/>
    <w:rsid w:val="003D178E"/>
    <w:rsid w:val="003D30B3"/>
    <w:rsid w:val="003D5DFD"/>
    <w:rsid w:val="003D732D"/>
    <w:rsid w:val="003E4D6B"/>
    <w:rsid w:val="003F1A89"/>
    <w:rsid w:val="00400533"/>
    <w:rsid w:val="004036FA"/>
    <w:rsid w:val="00403810"/>
    <w:rsid w:val="00407AFD"/>
    <w:rsid w:val="004128E2"/>
    <w:rsid w:val="00414309"/>
    <w:rsid w:val="004149A2"/>
    <w:rsid w:val="004155F5"/>
    <w:rsid w:val="00417A85"/>
    <w:rsid w:val="0042000D"/>
    <w:rsid w:val="004249FB"/>
    <w:rsid w:val="00424C9B"/>
    <w:rsid w:val="00427088"/>
    <w:rsid w:val="00427540"/>
    <w:rsid w:val="00430647"/>
    <w:rsid w:val="004346F0"/>
    <w:rsid w:val="0043496F"/>
    <w:rsid w:val="00436658"/>
    <w:rsid w:val="00441601"/>
    <w:rsid w:val="00457965"/>
    <w:rsid w:val="004647AE"/>
    <w:rsid w:val="00467DE4"/>
    <w:rsid w:val="00470724"/>
    <w:rsid w:val="00477F08"/>
    <w:rsid w:val="0048330C"/>
    <w:rsid w:val="00483433"/>
    <w:rsid w:val="00484327"/>
    <w:rsid w:val="004869B4"/>
    <w:rsid w:val="00487B7F"/>
    <w:rsid w:val="0049168A"/>
    <w:rsid w:val="004960E6"/>
    <w:rsid w:val="00496DA3"/>
    <w:rsid w:val="004A6B68"/>
    <w:rsid w:val="004A70BE"/>
    <w:rsid w:val="004A7A8E"/>
    <w:rsid w:val="004B1808"/>
    <w:rsid w:val="004B2E02"/>
    <w:rsid w:val="004B5612"/>
    <w:rsid w:val="004B5D8A"/>
    <w:rsid w:val="004B7566"/>
    <w:rsid w:val="004C433D"/>
    <w:rsid w:val="004C4649"/>
    <w:rsid w:val="004C484D"/>
    <w:rsid w:val="004C4D6E"/>
    <w:rsid w:val="004C7E03"/>
    <w:rsid w:val="004D185A"/>
    <w:rsid w:val="004D1C96"/>
    <w:rsid w:val="004D539C"/>
    <w:rsid w:val="004D5CD6"/>
    <w:rsid w:val="004D67A4"/>
    <w:rsid w:val="004D78EF"/>
    <w:rsid w:val="004E2486"/>
    <w:rsid w:val="004E3221"/>
    <w:rsid w:val="004F32FB"/>
    <w:rsid w:val="004F369A"/>
    <w:rsid w:val="004F66AE"/>
    <w:rsid w:val="00504BE4"/>
    <w:rsid w:val="005078A5"/>
    <w:rsid w:val="00510BCF"/>
    <w:rsid w:val="00510C50"/>
    <w:rsid w:val="00511D5B"/>
    <w:rsid w:val="00512C2B"/>
    <w:rsid w:val="0051394E"/>
    <w:rsid w:val="00514476"/>
    <w:rsid w:val="00524C25"/>
    <w:rsid w:val="0053331E"/>
    <w:rsid w:val="0053449F"/>
    <w:rsid w:val="00537465"/>
    <w:rsid w:val="00542EEF"/>
    <w:rsid w:val="00546DB1"/>
    <w:rsid w:val="00552D4B"/>
    <w:rsid w:val="005621E2"/>
    <w:rsid w:val="005645FF"/>
    <w:rsid w:val="00571E2D"/>
    <w:rsid w:val="005725FF"/>
    <w:rsid w:val="00573400"/>
    <w:rsid w:val="00580696"/>
    <w:rsid w:val="00580D7A"/>
    <w:rsid w:val="005820E3"/>
    <w:rsid w:val="00586AB9"/>
    <w:rsid w:val="00587670"/>
    <w:rsid w:val="00593AA7"/>
    <w:rsid w:val="00593B53"/>
    <w:rsid w:val="00596490"/>
    <w:rsid w:val="005970D5"/>
    <w:rsid w:val="005971C2"/>
    <w:rsid w:val="005A6166"/>
    <w:rsid w:val="005A6572"/>
    <w:rsid w:val="005A7C63"/>
    <w:rsid w:val="005B358C"/>
    <w:rsid w:val="005B48C7"/>
    <w:rsid w:val="005B6FBD"/>
    <w:rsid w:val="005B7CC2"/>
    <w:rsid w:val="005B7E55"/>
    <w:rsid w:val="005C3479"/>
    <w:rsid w:val="005C5353"/>
    <w:rsid w:val="005D0366"/>
    <w:rsid w:val="005D2F07"/>
    <w:rsid w:val="005D3171"/>
    <w:rsid w:val="005D5D4E"/>
    <w:rsid w:val="005E1EBE"/>
    <w:rsid w:val="005E2078"/>
    <w:rsid w:val="005E69A9"/>
    <w:rsid w:val="005F31D9"/>
    <w:rsid w:val="005F4374"/>
    <w:rsid w:val="005F51EE"/>
    <w:rsid w:val="005F5DFF"/>
    <w:rsid w:val="005F7105"/>
    <w:rsid w:val="006057CA"/>
    <w:rsid w:val="006066AA"/>
    <w:rsid w:val="00612713"/>
    <w:rsid w:val="00612811"/>
    <w:rsid w:val="00616824"/>
    <w:rsid w:val="00617C52"/>
    <w:rsid w:val="00617D4F"/>
    <w:rsid w:val="00620FDF"/>
    <w:rsid w:val="006247AA"/>
    <w:rsid w:val="00630CF7"/>
    <w:rsid w:val="00632551"/>
    <w:rsid w:val="0063287B"/>
    <w:rsid w:val="00632E10"/>
    <w:rsid w:val="0063793B"/>
    <w:rsid w:val="006416B5"/>
    <w:rsid w:val="006459FF"/>
    <w:rsid w:val="006470D3"/>
    <w:rsid w:val="00651699"/>
    <w:rsid w:val="00655E9D"/>
    <w:rsid w:val="00661394"/>
    <w:rsid w:val="006641C5"/>
    <w:rsid w:val="00667286"/>
    <w:rsid w:val="00673AB1"/>
    <w:rsid w:val="00674F6D"/>
    <w:rsid w:val="0067515B"/>
    <w:rsid w:val="006756F0"/>
    <w:rsid w:val="0068011D"/>
    <w:rsid w:val="0068606F"/>
    <w:rsid w:val="00690EAC"/>
    <w:rsid w:val="00696508"/>
    <w:rsid w:val="006968D9"/>
    <w:rsid w:val="006971C6"/>
    <w:rsid w:val="00697915"/>
    <w:rsid w:val="006A19F4"/>
    <w:rsid w:val="006A52EE"/>
    <w:rsid w:val="006A679C"/>
    <w:rsid w:val="006B08E4"/>
    <w:rsid w:val="006B4EB7"/>
    <w:rsid w:val="006B6156"/>
    <w:rsid w:val="006B6645"/>
    <w:rsid w:val="006C12D6"/>
    <w:rsid w:val="006C4A9A"/>
    <w:rsid w:val="006C4FF1"/>
    <w:rsid w:val="006C5C93"/>
    <w:rsid w:val="006D03BC"/>
    <w:rsid w:val="006D2F07"/>
    <w:rsid w:val="006D518F"/>
    <w:rsid w:val="006D6430"/>
    <w:rsid w:val="006E0CA5"/>
    <w:rsid w:val="006E3E60"/>
    <w:rsid w:val="006E456D"/>
    <w:rsid w:val="006E4A75"/>
    <w:rsid w:val="006E526A"/>
    <w:rsid w:val="006E5573"/>
    <w:rsid w:val="006E7C67"/>
    <w:rsid w:val="006F3133"/>
    <w:rsid w:val="006F3BC8"/>
    <w:rsid w:val="006F6117"/>
    <w:rsid w:val="006F7BED"/>
    <w:rsid w:val="0070155C"/>
    <w:rsid w:val="007059AA"/>
    <w:rsid w:val="00710DE7"/>
    <w:rsid w:val="0071184A"/>
    <w:rsid w:val="007118C6"/>
    <w:rsid w:val="007129FE"/>
    <w:rsid w:val="00714C4C"/>
    <w:rsid w:val="00715DBB"/>
    <w:rsid w:val="007168E4"/>
    <w:rsid w:val="00717F05"/>
    <w:rsid w:val="00721B48"/>
    <w:rsid w:val="00721E72"/>
    <w:rsid w:val="0072258A"/>
    <w:rsid w:val="00723573"/>
    <w:rsid w:val="007239BF"/>
    <w:rsid w:val="0073041A"/>
    <w:rsid w:val="00730721"/>
    <w:rsid w:val="00734861"/>
    <w:rsid w:val="0074276C"/>
    <w:rsid w:val="00746982"/>
    <w:rsid w:val="00746C5E"/>
    <w:rsid w:val="00747D23"/>
    <w:rsid w:val="0075201E"/>
    <w:rsid w:val="007523BC"/>
    <w:rsid w:val="00752ABD"/>
    <w:rsid w:val="00760733"/>
    <w:rsid w:val="00761740"/>
    <w:rsid w:val="00761DA3"/>
    <w:rsid w:val="007637B1"/>
    <w:rsid w:val="0076427A"/>
    <w:rsid w:val="0076643B"/>
    <w:rsid w:val="00766E0E"/>
    <w:rsid w:val="007670A2"/>
    <w:rsid w:val="007750AB"/>
    <w:rsid w:val="007764BF"/>
    <w:rsid w:val="007805DF"/>
    <w:rsid w:val="00781B95"/>
    <w:rsid w:val="0078281A"/>
    <w:rsid w:val="007856B3"/>
    <w:rsid w:val="007869D2"/>
    <w:rsid w:val="0078766E"/>
    <w:rsid w:val="00787AE0"/>
    <w:rsid w:val="00796164"/>
    <w:rsid w:val="007A363F"/>
    <w:rsid w:val="007A5A76"/>
    <w:rsid w:val="007B0726"/>
    <w:rsid w:val="007B378D"/>
    <w:rsid w:val="007C0495"/>
    <w:rsid w:val="007C1068"/>
    <w:rsid w:val="007C481D"/>
    <w:rsid w:val="007C4993"/>
    <w:rsid w:val="007C5C1A"/>
    <w:rsid w:val="007C730A"/>
    <w:rsid w:val="007E2723"/>
    <w:rsid w:val="007E2DE6"/>
    <w:rsid w:val="007E4B9E"/>
    <w:rsid w:val="007E601F"/>
    <w:rsid w:val="007E667B"/>
    <w:rsid w:val="007E6AEF"/>
    <w:rsid w:val="007E6CD2"/>
    <w:rsid w:val="007E7170"/>
    <w:rsid w:val="007F5A12"/>
    <w:rsid w:val="007F5CF4"/>
    <w:rsid w:val="007F705D"/>
    <w:rsid w:val="008068D0"/>
    <w:rsid w:val="00811EF2"/>
    <w:rsid w:val="0081318C"/>
    <w:rsid w:val="008142FD"/>
    <w:rsid w:val="00817915"/>
    <w:rsid w:val="00817EBD"/>
    <w:rsid w:val="0082150B"/>
    <w:rsid w:val="0082765C"/>
    <w:rsid w:val="00834AF1"/>
    <w:rsid w:val="00836EFE"/>
    <w:rsid w:val="00840687"/>
    <w:rsid w:val="008411E4"/>
    <w:rsid w:val="00845F8B"/>
    <w:rsid w:val="00845FDB"/>
    <w:rsid w:val="0084744A"/>
    <w:rsid w:val="00852908"/>
    <w:rsid w:val="00861008"/>
    <w:rsid w:val="00865DA7"/>
    <w:rsid w:val="00866B2A"/>
    <w:rsid w:val="0086718D"/>
    <w:rsid w:val="00870C64"/>
    <w:rsid w:val="00870EC7"/>
    <w:rsid w:val="0087532B"/>
    <w:rsid w:val="00876D7D"/>
    <w:rsid w:val="00876FB2"/>
    <w:rsid w:val="00877163"/>
    <w:rsid w:val="00881C35"/>
    <w:rsid w:val="008858E3"/>
    <w:rsid w:val="00891450"/>
    <w:rsid w:val="00893A71"/>
    <w:rsid w:val="00896D7A"/>
    <w:rsid w:val="008975C8"/>
    <w:rsid w:val="008A0DCC"/>
    <w:rsid w:val="008A1A00"/>
    <w:rsid w:val="008B1C86"/>
    <w:rsid w:val="008B26ED"/>
    <w:rsid w:val="008B4A4E"/>
    <w:rsid w:val="008B4E52"/>
    <w:rsid w:val="008B59C1"/>
    <w:rsid w:val="008B6676"/>
    <w:rsid w:val="008B7F91"/>
    <w:rsid w:val="008C2114"/>
    <w:rsid w:val="008C2C09"/>
    <w:rsid w:val="008C31D2"/>
    <w:rsid w:val="008C6EEC"/>
    <w:rsid w:val="008D00DF"/>
    <w:rsid w:val="008E00A4"/>
    <w:rsid w:val="008E07CC"/>
    <w:rsid w:val="008E2A64"/>
    <w:rsid w:val="008E3F60"/>
    <w:rsid w:val="008E42BC"/>
    <w:rsid w:val="008E48F4"/>
    <w:rsid w:val="008E4E34"/>
    <w:rsid w:val="008E5824"/>
    <w:rsid w:val="008E60CA"/>
    <w:rsid w:val="008F0419"/>
    <w:rsid w:val="008F2AEC"/>
    <w:rsid w:val="008F627A"/>
    <w:rsid w:val="009037AE"/>
    <w:rsid w:val="0090412E"/>
    <w:rsid w:val="009159B7"/>
    <w:rsid w:val="00916092"/>
    <w:rsid w:val="00916ECA"/>
    <w:rsid w:val="0091730E"/>
    <w:rsid w:val="00917E97"/>
    <w:rsid w:val="00920736"/>
    <w:rsid w:val="00922C5D"/>
    <w:rsid w:val="00922E17"/>
    <w:rsid w:val="00923C76"/>
    <w:rsid w:val="00924013"/>
    <w:rsid w:val="00927C65"/>
    <w:rsid w:val="00934946"/>
    <w:rsid w:val="009350A2"/>
    <w:rsid w:val="009426A5"/>
    <w:rsid w:val="00943938"/>
    <w:rsid w:val="00944A12"/>
    <w:rsid w:val="00946D41"/>
    <w:rsid w:val="00953CD0"/>
    <w:rsid w:val="00955A81"/>
    <w:rsid w:val="0096267B"/>
    <w:rsid w:val="00963B03"/>
    <w:rsid w:val="0096660F"/>
    <w:rsid w:val="00970A1B"/>
    <w:rsid w:val="00976206"/>
    <w:rsid w:val="009768E0"/>
    <w:rsid w:val="00977C2F"/>
    <w:rsid w:val="00986A24"/>
    <w:rsid w:val="00987F92"/>
    <w:rsid w:val="00993C16"/>
    <w:rsid w:val="0099451B"/>
    <w:rsid w:val="00994990"/>
    <w:rsid w:val="009966B7"/>
    <w:rsid w:val="00997488"/>
    <w:rsid w:val="00997CC6"/>
    <w:rsid w:val="009A0668"/>
    <w:rsid w:val="009A252E"/>
    <w:rsid w:val="009A4068"/>
    <w:rsid w:val="009A557A"/>
    <w:rsid w:val="009A5CE5"/>
    <w:rsid w:val="009A6CE9"/>
    <w:rsid w:val="009A7211"/>
    <w:rsid w:val="009C173C"/>
    <w:rsid w:val="009C3582"/>
    <w:rsid w:val="009C3F91"/>
    <w:rsid w:val="009C632B"/>
    <w:rsid w:val="009D2612"/>
    <w:rsid w:val="009D54A9"/>
    <w:rsid w:val="009D5F4E"/>
    <w:rsid w:val="009D61F0"/>
    <w:rsid w:val="009D64F0"/>
    <w:rsid w:val="009E296F"/>
    <w:rsid w:val="009E3CC2"/>
    <w:rsid w:val="009E7D2F"/>
    <w:rsid w:val="009F048D"/>
    <w:rsid w:val="009F05E4"/>
    <w:rsid w:val="009F08DD"/>
    <w:rsid w:val="00A00CE9"/>
    <w:rsid w:val="00A01CFC"/>
    <w:rsid w:val="00A03181"/>
    <w:rsid w:val="00A04E47"/>
    <w:rsid w:val="00A05133"/>
    <w:rsid w:val="00A13E70"/>
    <w:rsid w:val="00A21DAC"/>
    <w:rsid w:val="00A260F6"/>
    <w:rsid w:val="00A2708F"/>
    <w:rsid w:val="00A31A0B"/>
    <w:rsid w:val="00A376AA"/>
    <w:rsid w:val="00A46C17"/>
    <w:rsid w:val="00A51BDB"/>
    <w:rsid w:val="00A51F6A"/>
    <w:rsid w:val="00A533FC"/>
    <w:rsid w:val="00A53C70"/>
    <w:rsid w:val="00A55F8A"/>
    <w:rsid w:val="00A56826"/>
    <w:rsid w:val="00A56C3D"/>
    <w:rsid w:val="00A575E2"/>
    <w:rsid w:val="00A6099E"/>
    <w:rsid w:val="00A60B22"/>
    <w:rsid w:val="00A61627"/>
    <w:rsid w:val="00A6568F"/>
    <w:rsid w:val="00A65EC8"/>
    <w:rsid w:val="00A73A1A"/>
    <w:rsid w:val="00A73BDC"/>
    <w:rsid w:val="00A82AA0"/>
    <w:rsid w:val="00A84233"/>
    <w:rsid w:val="00A844A1"/>
    <w:rsid w:val="00A86AE6"/>
    <w:rsid w:val="00A9268D"/>
    <w:rsid w:val="00A930E7"/>
    <w:rsid w:val="00A935CD"/>
    <w:rsid w:val="00A94A05"/>
    <w:rsid w:val="00A94C54"/>
    <w:rsid w:val="00A95E2D"/>
    <w:rsid w:val="00AA10A5"/>
    <w:rsid w:val="00AA3163"/>
    <w:rsid w:val="00AA4E68"/>
    <w:rsid w:val="00AB2AA6"/>
    <w:rsid w:val="00AB3F8E"/>
    <w:rsid w:val="00AB6176"/>
    <w:rsid w:val="00AC1406"/>
    <w:rsid w:val="00AC4089"/>
    <w:rsid w:val="00AC5612"/>
    <w:rsid w:val="00AC62BE"/>
    <w:rsid w:val="00AD0733"/>
    <w:rsid w:val="00AD36A2"/>
    <w:rsid w:val="00AD644C"/>
    <w:rsid w:val="00AE36AF"/>
    <w:rsid w:val="00AF07E3"/>
    <w:rsid w:val="00AF1312"/>
    <w:rsid w:val="00AF1A69"/>
    <w:rsid w:val="00AF1C87"/>
    <w:rsid w:val="00AF21A0"/>
    <w:rsid w:val="00AF5EB1"/>
    <w:rsid w:val="00AF692B"/>
    <w:rsid w:val="00B02D1A"/>
    <w:rsid w:val="00B02E1F"/>
    <w:rsid w:val="00B03460"/>
    <w:rsid w:val="00B05848"/>
    <w:rsid w:val="00B15787"/>
    <w:rsid w:val="00B160BE"/>
    <w:rsid w:val="00B17B11"/>
    <w:rsid w:val="00B212EE"/>
    <w:rsid w:val="00B241D0"/>
    <w:rsid w:val="00B2447A"/>
    <w:rsid w:val="00B2478C"/>
    <w:rsid w:val="00B25540"/>
    <w:rsid w:val="00B26FF7"/>
    <w:rsid w:val="00B305F3"/>
    <w:rsid w:val="00B3208D"/>
    <w:rsid w:val="00B40CC0"/>
    <w:rsid w:val="00B41951"/>
    <w:rsid w:val="00B41A49"/>
    <w:rsid w:val="00B4342A"/>
    <w:rsid w:val="00B452EC"/>
    <w:rsid w:val="00B45A3C"/>
    <w:rsid w:val="00B52FB8"/>
    <w:rsid w:val="00B62E65"/>
    <w:rsid w:val="00B65BC0"/>
    <w:rsid w:val="00B72160"/>
    <w:rsid w:val="00B73654"/>
    <w:rsid w:val="00B73AD5"/>
    <w:rsid w:val="00B73BCA"/>
    <w:rsid w:val="00B7574C"/>
    <w:rsid w:val="00B7624E"/>
    <w:rsid w:val="00B76B48"/>
    <w:rsid w:val="00B816C1"/>
    <w:rsid w:val="00B8286B"/>
    <w:rsid w:val="00B85AEA"/>
    <w:rsid w:val="00B86B0E"/>
    <w:rsid w:val="00B91DEF"/>
    <w:rsid w:val="00B92199"/>
    <w:rsid w:val="00B93A3F"/>
    <w:rsid w:val="00B97A5E"/>
    <w:rsid w:val="00BA076D"/>
    <w:rsid w:val="00BA1BEB"/>
    <w:rsid w:val="00BA74EF"/>
    <w:rsid w:val="00BB42EA"/>
    <w:rsid w:val="00BB592D"/>
    <w:rsid w:val="00BC1294"/>
    <w:rsid w:val="00BC35B4"/>
    <w:rsid w:val="00BC3AC8"/>
    <w:rsid w:val="00BC618E"/>
    <w:rsid w:val="00BD0DEF"/>
    <w:rsid w:val="00BD33D3"/>
    <w:rsid w:val="00BD37B0"/>
    <w:rsid w:val="00BD4EE9"/>
    <w:rsid w:val="00BD59DB"/>
    <w:rsid w:val="00BE13D0"/>
    <w:rsid w:val="00BE5DC1"/>
    <w:rsid w:val="00BF21D7"/>
    <w:rsid w:val="00BF2C74"/>
    <w:rsid w:val="00BF2CF3"/>
    <w:rsid w:val="00BF3380"/>
    <w:rsid w:val="00BF7751"/>
    <w:rsid w:val="00C02833"/>
    <w:rsid w:val="00C05119"/>
    <w:rsid w:val="00C06A9F"/>
    <w:rsid w:val="00C1069F"/>
    <w:rsid w:val="00C146A5"/>
    <w:rsid w:val="00C16AAF"/>
    <w:rsid w:val="00C170E2"/>
    <w:rsid w:val="00C2072F"/>
    <w:rsid w:val="00C26A62"/>
    <w:rsid w:val="00C272C4"/>
    <w:rsid w:val="00C27E5C"/>
    <w:rsid w:val="00C30665"/>
    <w:rsid w:val="00C32022"/>
    <w:rsid w:val="00C33262"/>
    <w:rsid w:val="00C33BED"/>
    <w:rsid w:val="00C359CF"/>
    <w:rsid w:val="00C36118"/>
    <w:rsid w:val="00C3727E"/>
    <w:rsid w:val="00C40F1B"/>
    <w:rsid w:val="00C465CE"/>
    <w:rsid w:val="00C51842"/>
    <w:rsid w:val="00C53CAA"/>
    <w:rsid w:val="00C53F63"/>
    <w:rsid w:val="00C54BCC"/>
    <w:rsid w:val="00C579A7"/>
    <w:rsid w:val="00C62238"/>
    <w:rsid w:val="00C660AE"/>
    <w:rsid w:val="00C707AF"/>
    <w:rsid w:val="00C7168F"/>
    <w:rsid w:val="00C729AA"/>
    <w:rsid w:val="00C74034"/>
    <w:rsid w:val="00C755FE"/>
    <w:rsid w:val="00C81680"/>
    <w:rsid w:val="00C82866"/>
    <w:rsid w:val="00C84EE1"/>
    <w:rsid w:val="00C87445"/>
    <w:rsid w:val="00C90AD1"/>
    <w:rsid w:val="00C91C7A"/>
    <w:rsid w:val="00C92797"/>
    <w:rsid w:val="00C971C0"/>
    <w:rsid w:val="00CA23D8"/>
    <w:rsid w:val="00CA4EBF"/>
    <w:rsid w:val="00CA4F4B"/>
    <w:rsid w:val="00CA60DA"/>
    <w:rsid w:val="00CA6EAE"/>
    <w:rsid w:val="00CA7FC9"/>
    <w:rsid w:val="00CB03F5"/>
    <w:rsid w:val="00CB1E7C"/>
    <w:rsid w:val="00CB2EE1"/>
    <w:rsid w:val="00CB608E"/>
    <w:rsid w:val="00CB6125"/>
    <w:rsid w:val="00CC1F6C"/>
    <w:rsid w:val="00CC2338"/>
    <w:rsid w:val="00CC57DA"/>
    <w:rsid w:val="00CC587A"/>
    <w:rsid w:val="00CC59F8"/>
    <w:rsid w:val="00CE15A5"/>
    <w:rsid w:val="00CE3086"/>
    <w:rsid w:val="00CE3B57"/>
    <w:rsid w:val="00CE62A2"/>
    <w:rsid w:val="00CE7CB5"/>
    <w:rsid w:val="00CF44FD"/>
    <w:rsid w:val="00CF589F"/>
    <w:rsid w:val="00D0368E"/>
    <w:rsid w:val="00D04DB4"/>
    <w:rsid w:val="00D07FE6"/>
    <w:rsid w:val="00D1031E"/>
    <w:rsid w:val="00D1451C"/>
    <w:rsid w:val="00D21793"/>
    <w:rsid w:val="00D306F9"/>
    <w:rsid w:val="00D41CD7"/>
    <w:rsid w:val="00D426EB"/>
    <w:rsid w:val="00D42937"/>
    <w:rsid w:val="00D44751"/>
    <w:rsid w:val="00D50A75"/>
    <w:rsid w:val="00D5291D"/>
    <w:rsid w:val="00D5349B"/>
    <w:rsid w:val="00D555D0"/>
    <w:rsid w:val="00D61322"/>
    <w:rsid w:val="00D61ACC"/>
    <w:rsid w:val="00D623D2"/>
    <w:rsid w:val="00D62E79"/>
    <w:rsid w:val="00D67619"/>
    <w:rsid w:val="00D72151"/>
    <w:rsid w:val="00D72CA3"/>
    <w:rsid w:val="00D80BD9"/>
    <w:rsid w:val="00D824D7"/>
    <w:rsid w:val="00D82C8A"/>
    <w:rsid w:val="00D84E34"/>
    <w:rsid w:val="00D8576E"/>
    <w:rsid w:val="00D85B7F"/>
    <w:rsid w:val="00D946A7"/>
    <w:rsid w:val="00DA34B1"/>
    <w:rsid w:val="00DA3F2A"/>
    <w:rsid w:val="00DA7344"/>
    <w:rsid w:val="00DB231E"/>
    <w:rsid w:val="00DB297C"/>
    <w:rsid w:val="00DB2DD7"/>
    <w:rsid w:val="00DB5769"/>
    <w:rsid w:val="00DB7CA9"/>
    <w:rsid w:val="00DC181A"/>
    <w:rsid w:val="00DC1D13"/>
    <w:rsid w:val="00DC4536"/>
    <w:rsid w:val="00DC5E6B"/>
    <w:rsid w:val="00DC6547"/>
    <w:rsid w:val="00DC6B17"/>
    <w:rsid w:val="00DC6B78"/>
    <w:rsid w:val="00DD19D1"/>
    <w:rsid w:val="00DD7716"/>
    <w:rsid w:val="00DE1685"/>
    <w:rsid w:val="00DE2BCE"/>
    <w:rsid w:val="00DE2D16"/>
    <w:rsid w:val="00DE374A"/>
    <w:rsid w:val="00DE39AA"/>
    <w:rsid w:val="00DE58E2"/>
    <w:rsid w:val="00DF3F5B"/>
    <w:rsid w:val="00DF66B3"/>
    <w:rsid w:val="00DF7B5F"/>
    <w:rsid w:val="00E04327"/>
    <w:rsid w:val="00E05054"/>
    <w:rsid w:val="00E10E35"/>
    <w:rsid w:val="00E11DFE"/>
    <w:rsid w:val="00E12493"/>
    <w:rsid w:val="00E207EB"/>
    <w:rsid w:val="00E22C18"/>
    <w:rsid w:val="00E231E2"/>
    <w:rsid w:val="00E25D66"/>
    <w:rsid w:val="00E270C3"/>
    <w:rsid w:val="00E27118"/>
    <w:rsid w:val="00E3099B"/>
    <w:rsid w:val="00E42C06"/>
    <w:rsid w:val="00E457E3"/>
    <w:rsid w:val="00E47EED"/>
    <w:rsid w:val="00E54264"/>
    <w:rsid w:val="00E54B1C"/>
    <w:rsid w:val="00E56449"/>
    <w:rsid w:val="00E629CE"/>
    <w:rsid w:val="00E63190"/>
    <w:rsid w:val="00E67783"/>
    <w:rsid w:val="00E7013B"/>
    <w:rsid w:val="00E7046C"/>
    <w:rsid w:val="00E71680"/>
    <w:rsid w:val="00E71FDD"/>
    <w:rsid w:val="00E7376C"/>
    <w:rsid w:val="00E84024"/>
    <w:rsid w:val="00E93642"/>
    <w:rsid w:val="00E936F6"/>
    <w:rsid w:val="00E96A2E"/>
    <w:rsid w:val="00E971C4"/>
    <w:rsid w:val="00E97D6B"/>
    <w:rsid w:val="00EA2989"/>
    <w:rsid w:val="00EA58E0"/>
    <w:rsid w:val="00EA75D1"/>
    <w:rsid w:val="00EA7AD1"/>
    <w:rsid w:val="00EB2438"/>
    <w:rsid w:val="00EB357B"/>
    <w:rsid w:val="00EB56C5"/>
    <w:rsid w:val="00EB6451"/>
    <w:rsid w:val="00EB690A"/>
    <w:rsid w:val="00EC1236"/>
    <w:rsid w:val="00EC39EC"/>
    <w:rsid w:val="00EC3BB9"/>
    <w:rsid w:val="00EC6A43"/>
    <w:rsid w:val="00EC7457"/>
    <w:rsid w:val="00ED23A2"/>
    <w:rsid w:val="00ED5F81"/>
    <w:rsid w:val="00ED6FB1"/>
    <w:rsid w:val="00EE0C48"/>
    <w:rsid w:val="00EE1682"/>
    <w:rsid w:val="00EE1BF5"/>
    <w:rsid w:val="00EE37A7"/>
    <w:rsid w:val="00EE55D6"/>
    <w:rsid w:val="00EE5652"/>
    <w:rsid w:val="00EE6D8C"/>
    <w:rsid w:val="00EE7391"/>
    <w:rsid w:val="00EF16FA"/>
    <w:rsid w:val="00EF5124"/>
    <w:rsid w:val="00EF7BAD"/>
    <w:rsid w:val="00F02182"/>
    <w:rsid w:val="00F16C11"/>
    <w:rsid w:val="00F234DF"/>
    <w:rsid w:val="00F31365"/>
    <w:rsid w:val="00F31ABF"/>
    <w:rsid w:val="00F3250B"/>
    <w:rsid w:val="00F332A4"/>
    <w:rsid w:val="00F34AFC"/>
    <w:rsid w:val="00F35FC3"/>
    <w:rsid w:val="00F364A3"/>
    <w:rsid w:val="00F410FE"/>
    <w:rsid w:val="00F418BC"/>
    <w:rsid w:val="00F44759"/>
    <w:rsid w:val="00F45AEC"/>
    <w:rsid w:val="00F50689"/>
    <w:rsid w:val="00F50D26"/>
    <w:rsid w:val="00F5111A"/>
    <w:rsid w:val="00F602BC"/>
    <w:rsid w:val="00F61F2D"/>
    <w:rsid w:val="00F63A85"/>
    <w:rsid w:val="00F65A4A"/>
    <w:rsid w:val="00F66D43"/>
    <w:rsid w:val="00F66E0B"/>
    <w:rsid w:val="00F6766C"/>
    <w:rsid w:val="00F710E6"/>
    <w:rsid w:val="00F74B22"/>
    <w:rsid w:val="00F7637D"/>
    <w:rsid w:val="00F81893"/>
    <w:rsid w:val="00F849DC"/>
    <w:rsid w:val="00F84E8A"/>
    <w:rsid w:val="00F8571E"/>
    <w:rsid w:val="00F90747"/>
    <w:rsid w:val="00F92456"/>
    <w:rsid w:val="00F97970"/>
    <w:rsid w:val="00F97C91"/>
    <w:rsid w:val="00FA0B59"/>
    <w:rsid w:val="00FA11FF"/>
    <w:rsid w:val="00FA3B36"/>
    <w:rsid w:val="00FA44C9"/>
    <w:rsid w:val="00FA4A6A"/>
    <w:rsid w:val="00FA6B09"/>
    <w:rsid w:val="00FA6D0B"/>
    <w:rsid w:val="00FB2EAB"/>
    <w:rsid w:val="00FC044A"/>
    <w:rsid w:val="00FC0658"/>
    <w:rsid w:val="00FC1D42"/>
    <w:rsid w:val="00FC3193"/>
    <w:rsid w:val="00FC3EB9"/>
    <w:rsid w:val="00FC55EA"/>
    <w:rsid w:val="00FD03B7"/>
    <w:rsid w:val="00FD2F17"/>
    <w:rsid w:val="00FD3E12"/>
    <w:rsid w:val="00FD5D85"/>
    <w:rsid w:val="00FD6F18"/>
    <w:rsid w:val="00FE1E10"/>
    <w:rsid w:val="00FE532F"/>
    <w:rsid w:val="00FE6E91"/>
    <w:rsid w:val="00FF466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B6B2"/>
  <w15:docId w15:val="{C35AEB54-D5FD-4395-B9A3-85A170A5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99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3">
    <w:name w:val="WW8Num1z3"/>
    <w:rsid w:val="001654B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114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FD3E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21">
    <w:name w:val="Tekst podstawowy 21"/>
    <w:basedOn w:val="Normalny"/>
    <w:rsid w:val="008858E3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Arial"/>
      <w:kern w:val="2"/>
      <w:sz w:val="26"/>
      <w:szCs w:val="24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8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4C1A-4225-4ABC-A4E3-BFB2E941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Maciasowicz Anna</dc:creator>
  <cp:lastModifiedBy>tomysm2</cp:lastModifiedBy>
  <cp:revision>4</cp:revision>
  <cp:lastPrinted>2021-09-17T11:29:00Z</cp:lastPrinted>
  <dcterms:created xsi:type="dcterms:W3CDTF">2021-09-17T12:27:00Z</dcterms:created>
  <dcterms:modified xsi:type="dcterms:W3CDTF">2021-09-17T12:33:00Z</dcterms:modified>
</cp:coreProperties>
</file>